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7AF55392" w:rsidR="00983132" w:rsidRPr="007B7199" w:rsidRDefault="008B7B93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8B7B93">
              <w:rPr>
                <w:sz w:val="22"/>
                <w:szCs w:val="22"/>
              </w:rPr>
              <w:t>NPK, a.s. - zajištění servisu SPECT/CT výrobce Siemens v Chrudimské nemocnici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5DA8B8C" w14:textId="77777777" w:rsidR="00927B6A" w:rsidRDefault="00927B6A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9918" w:type="dxa"/>
        <w:tblLayout w:type="fixed"/>
        <w:tblCellMar>
          <w:left w:w="0" w:type="dxa"/>
        </w:tblCellMar>
        <w:tblLook w:val="0600" w:firstRow="0" w:lastRow="0" w:firstColumn="0" w:lastColumn="0" w:noHBand="1" w:noVBand="1"/>
      </w:tblPr>
      <w:tblGrid>
        <w:gridCol w:w="4395"/>
        <w:gridCol w:w="1701"/>
        <w:gridCol w:w="850"/>
        <w:gridCol w:w="1554"/>
        <w:gridCol w:w="1418"/>
      </w:tblGrid>
      <w:tr w:rsidR="000A3D23" w14:paraId="49A3A9C3" w14:textId="77777777" w:rsidTr="000A3D23">
        <w:trPr>
          <w:cantSplit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B73A7" w14:textId="77777777" w:rsidR="000A3D23" w:rsidRPr="00F73583" w:rsidRDefault="000A3D23" w:rsidP="00697559">
            <w:pPr>
              <w:spacing w:after="0" w:line="240" w:lineRule="auto"/>
              <w:ind w:left="57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F73583">
              <w:rPr>
                <w:rFonts w:cs="Arial"/>
                <w:b/>
              </w:rPr>
              <w:t>oložk</w:t>
            </w:r>
            <w:r>
              <w:rPr>
                <w:rFonts w:cs="Arial"/>
                <w:b/>
              </w:rPr>
              <w:t>y</w:t>
            </w:r>
            <w:r w:rsidRPr="00F73583">
              <w:rPr>
                <w:rFonts w:cs="Arial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090A8" w14:textId="77777777" w:rsidR="000A3D23" w:rsidRPr="00A105B8" w:rsidRDefault="000A3D23" w:rsidP="00697559">
            <w:pPr>
              <w:spacing w:after="0" w:line="240" w:lineRule="auto"/>
              <w:ind w:left="57"/>
              <w:jc w:val="center"/>
              <w:rPr>
                <w:rFonts w:cs="Arial"/>
                <w:b/>
              </w:rPr>
            </w:pPr>
            <w:r w:rsidRPr="00A105B8">
              <w:rPr>
                <w:rFonts w:cs="Arial"/>
                <w:b/>
              </w:rPr>
              <w:t>Kč bez DPH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A3F58" w14:textId="77777777" w:rsidR="000A3D23" w:rsidRDefault="000A3D23" w:rsidP="00697559">
            <w:pPr>
              <w:spacing w:after="0" w:line="240" w:lineRule="auto"/>
              <w:ind w:left="57"/>
              <w:jc w:val="center"/>
              <w:rPr>
                <w:rFonts w:cstheme="minorHAnsi"/>
                <w:b/>
              </w:rPr>
            </w:pPr>
            <w:r w:rsidRPr="00183613">
              <w:rPr>
                <w:rFonts w:cstheme="minorHAnsi"/>
                <w:b/>
              </w:rPr>
              <w:t xml:space="preserve">Sazba  </w:t>
            </w:r>
          </w:p>
          <w:p w14:paraId="6BBCE34A" w14:textId="77777777" w:rsidR="000A3D23" w:rsidRPr="00A105B8" w:rsidRDefault="000A3D23" w:rsidP="00697559">
            <w:pPr>
              <w:spacing w:after="0" w:line="240" w:lineRule="auto"/>
              <w:ind w:left="57"/>
              <w:jc w:val="center"/>
              <w:rPr>
                <w:rFonts w:cs="Arial"/>
                <w:b/>
              </w:rPr>
            </w:pPr>
            <w:r w:rsidRPr="00183613">
              <w:rPr>
                <w:rFonts w:cstheme="minorHAnsi"/>
                <w:b/>
              </w:rPr>
              <w:t>DPH v 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8834C" w14:textId="77777777" w:rsidR="000A3D23" w:rsidRPr="00A105B8" w:rsidRDefault="000A3D23" w:rsidP="00697559">
            <w:pPr>
              <w:spacing w:after="0" w:line="240" w:lineRule="auto"/>
              <w:ind w:left="57"/>
              <w:jc w:val="center"/>
              <w:rPr>
                <w:rFonts w:cs="Arial"/>
                <w:b/>
              </w:rPr>
            </w:pPr>
            <w:r w:rsidRPr="00A105B8">
              <w:rPr>
                <w:rFonts w:cs="Arial"/>
                <w:b/>
              </w:rPr>
              <w:t>DPH</w:t>
            </w:r>
            <w:r>
              <w:rPr>
                <w:rFonts w:cs="Arial"/>
                <w:b/>
              </w:rPr>
              <w:t xml:space="preserve"> v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81C65C" w14:textId="77777777" w:rsidR="000A3D23" w:rsidRPr="00A105B8" w:rsidRDefault="000A3D23" w:rsidP="00697559">
            <w:pPr>
              <w:spacing w:after="0" w:line="240" w:lineRule="auto"/>
              <w:ind w:left="57"/>
              <w:jc w:val="center"/>
              <w:rPr>
                <w:rFonts w:cs="Arial"/>
                <w:b/>
              </w:rPr>
            </w:pPr>
            <w:r w:rsidRPr="00A105B8">
              <w:rPr>
                <w:rFonts w:cs="Arial"/>
                <w:b/>
              </w:rPr>
              <w:t>Kč včetně DPH</w:t>
            </w:r>
          </w:p>
        </w:tc>
      </w:tr>
      <w:tr w:rsidR="000A3D23" w:rsidRPr="004A6786" w14:paraId="64F140D1" w14:textId="77777777" w:rsidTr="000A3D23">
        <w:trPr>
          <w:cantSplit/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B388" w14:textId="5F713882" w:rsidR="000A3D23" w:rsidRDefault="000A3D23" w:rsidP="00E52DF1">
            <w:pPr>
              <w:spacing w:after="0" w:line="240" w:lineRule="auto"/>
              <w:ind w:left="57"/>
              <w:rPr>
                <w:rFonts w:cs="Arial"/>
              </w:rPr>
            </w:pPr>
            <w:r>
              <w:rPr>
                <w:rFonts w:cstheme="minorHAnsi"/>
              </w:rPr>
              <w:t>Cena za p</w:t>
            </w:r>
            <w:r w:rsidRPr="00127EC5">
              <w:rPr>
                <w:rFonts w:cstheme="minorHAnsi"/>
              </w:rPr>
              <w:t xml:space="preserve">ozáruční </w:t>
            </w:r>
            <w:r w:rsidR="00E52DF1">
              <w:rPr>
                <w:rFonts w:cstheme="minorHAnsi"/>
              </w:rPr>
              <w:t>servis</w:t>
            </w:r>
            <w:r w:rsidRPr="00127EC5">
              <w:rPr>
                <w:rFonts w:cstheme="minorHAnsi"/>
              </w:rPr>
              <w:t xml:space="preserve"> </w:t>
            </w:r>
            <w:r w:rsidR="00E52DF1">
              <w:rPr>
                <w:rFonts w:cstheme="minorHAnsi"/>
              </w:rPr>
              <w:t xml:space="preserve">prováděný po </w:t>
            </w:r>
            <w:r w:rsidRPr="00127EC5">
              <w:rPr>
                <w:rFonts w:cstheme="minorHAnsi"/>
              </w:rPr>
              <w:t xml:space="preserve">podobu 8 let </w:t>
            </w:r>
            <w:r>
              <w:rPr>
                <w:rFonts w:cstheme="minorHAnsi"/>
              </w:rPr>
              <w:t>uvedená ve smlouvě o poskytování pozáručního servisu.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6B2EB1" w14:textId="77777777" w:rsidR="000A3D23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FE51" w14:textId="77777777" w:rsidR="000A3D23" w:rsidRPr="004A6786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B1DE1" w14:textId="77777777" w:rsidR="000A3D23" w:rsidRPr="004A6786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25F9E9" w14:textId="77777777" w:rsidR="000A3D23" w:rsidRPr="004A6786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0A3D23" w14:paraId="4F51464A" w14:textId="77777777" w:rsidTr="000A3D23">
        <w:trPr>
          <w:cantSplit/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0731C" w14:textId="77777777" w:rsidR="000A3D23" w:rsidRPr="00860489" w:rsidRDefault="000A3D23" w:rsidP="00697559">
            <w:pPr>
              <w:spacing w:after="0" w:line="240" w:lineRule="auto"/>
              <w:ind w:left="57"/>
              <w:rPr>
                <w:rFonts w:cs="Arial"/>
                <w:b/>
              </w:rPr>
            </w:pPr>
            <w:r w:rsidRPr="0016055D">
              <w:rPr>
                <w:rFonts w:cstheme="minorHAnsi"/>
                <w:b/>
              </w:rPr>
              <w:t xml:space="preserve">Celková </w:t>
            </w:r>
            <w:r>
              <w:rPr>
                <w:rFonts w:cstheme="minorHAnsi"/>
                <w:b/>
              </w:rPr>
              <w:t>výše nabídkové ceny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5CC334" w14:textId="77777777" w:rsidR="000A3D23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B9670D" w14:textId="77777777" w:rsidR="000A3D23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32A4C" w14:textId="77777777" w:rsidR="000A3D23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A97DF" w14:textId="77777777" w:rsidR="000A3D23" w:rsidRDefault="000A3D23" w:rsidP="00697559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77777777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lastRenderedPageBreak/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4EE51500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>obsahuje ocenění všech plnění prodávajícího nutných k řádnému splnění předmětné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 w:rsidR="00BB62C2"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7777777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591AFD7" w14:textId="77777777" w:rsidR="00E52DF1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</w:t>
      </w:r>
    </w:p>
    <w:p w14:paraId="0D5EF246" w14:textId="11139211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DF1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17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B7B93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2DF1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4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CECB-F74B-4ECF-90AC-350DAC2D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286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2249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231</cp:revision>
  <cp:lastPrinted>2018-10-15T06:15:00Z</cp:lastPrinted>
  <dcterms:created xsi:type="dcterms:W3CDTF">2015-09-21T07:06:00Z</dcterms:created>
  <dcterms:modified xsi:type="dcterms:W3CDTF">2019-08-09T07:30:00Z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